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5CB0FEEB" w:rsidR="002507AB" w:rsidRPr="003941B5" w:rsidRDefault="002507AB" w:rsidP="0089020B">
      <w:pPr>
        <w:spacing w:before="120" w:line="276" w:lineRule="auto"/>
        <w:ind w:left="360"/>
        <w:jc w:val="center"/>
        <w:outlineLvl w:val="0"/>
        <w:rPr>
          <w:rFonts w:asciiTheme="minorHAnsi" w:hAnsiTheme="minorHAnsi" w:cstheme="minorHAnsi"/>
          <w:b/>
          <w:i/>
          <w:sz w:val="20"/>
        </w:rPr>
      </w:pPr>
      <w:r w:rsidRPr="003941B5">
        <w:rPr>
          <w:rFonts w:asciiTheme="minorHAnsi" w:hAnsiTheme="minorHAnsi" w:cstheme="minorHAnsi"/>
          <w:b/>
          <w:i/>
          <w:sz w:val="20"/>
        </w:rPr>
        <w:t>„</w:t>
      </w:r>
      <w:r w:rsidR="003941B5" w:rsidRPr="003941B5">
        <w:rPr>
          <w:rFonts w:asciiTheme="minorHAnsi" w:hAnsiTheme="minorHAnsi" w:cstheme="minorHAnsi"/>
          <w:b/>
          <w:i/>
          <w:sz w:val="20"/>
        </w:rPr>
        <w:t xml:space="preserve">Wykonanie dokumentacji projektowych  oraz wymiana istniejących linii napowietrznych </w:t>
      </w:r>
      <w:proofErr w:type="spellStart"/>
      <w:r w:rsidR="003941B5" w:rsidRPr="003941B5">
        <w:rPr>
          <w:rFonts w:asciiTheme="minorHAnsi" w:hAnsiTheme="minorHAnsi" w:cstheme="minorHAnsi"/>
          <w:b/>
          <w:i/>
          <w:sz w:val="20"/>
        </w:rPr>
        <w:t>nN</w:t>
      </w:r>
      <w:proofErr w:type="spellEnd"/>
      <w:r w:rsidR="003941B5" w:rsidRPr="003941B5">
        <w:rPr>
          <w:rFonts w:asciiTheme="minorHAnsi" w:hAnsiTheme="minorHAnsi" w:cstheme="minorHAnsi"/>
          <w:b/>
          <w:i/>
          <w:sz w:val="20"/>
        </w:rPr>
        <w:t xml:space="preserve"> </w:t>
      </w:r>
      <w:r w:rsidR="004230A5">
        <w:rPr>
          <w:rFonts w:asciiTheme="minorHAnsi" w:hAnsiTheme="minorHAnsi" w:cstheme="minorHAnsi"/>
          <w:b/>
          <w:i/>
          <w:sz w:val="20"/>
        </w:rPr>
        <w:t xml:space="preserve">wraz z przyłączami </w:t>
      </w:r>
      <w:r w:rsidR="003941B5" w:rsidRPr="003941B5">
        <w:rPr>
          <w:rFonts w:asciiTheme="minorHAnsi" w:hAnsiTheme="minorHAnsi" w:cstheme="minorHAnsi"/>
          <w:b/>
          <w:i/>
          <w:sz w:val="20"/>
        </w:rPr>
        <w:t>na terenie Rejonu Energetycznego Łódź (miejscowość Łódź, gmina Łódź) – pakiet 1.</w:t>
      </w:r>
      <w:r w:rsidRPr="003941B5">
        <w:rPr>
          <w:rFonts w:asciiTheme="minorHAnsi" w:hAnsiTheme="minorHAnsi" w:cstheme="minorHAnsi"/>
          <w:b/>
          <w:i/>
          <w:sz w:val="20"/>
        </w:rPr>
        <w:t>”</w:t>
      </w:r>
    </w:p>
    <w:p w14:paraId="299040AB" w14:textId="0C64A199"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6C3B5D0B" w14:textId="77777777"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1 – Wymiana istniejącej linii napowietrznej </w:t>
      </w:r>
      <w:proofErr w:type="spellStart"/>
      <w:r w:rsidRPr="003941B5">
        <w:rPr>
          <w:rFonts w:asciiTheme="minorHAnsi" w:hAnsiTheme="minorHAnsi" w:cstheme="minorHAnsi"/>
          <w:b/>
          <w:bCs/>
          <w:i/>
          <w:iCs/>
          <w:sz w:val="20"/>
        </w:rPr>
        <w:t>nN</w:t>
      </w:r>
      <w:proofErr w:type="spellEnd"/>
      <w:r w:rsidRPr="003941B5">
        <w:rPr>
          <w:rFonts w:asciiTheme="minorHAnsi" w:hAnsiTheme="minorHAnsi" w:cstheme="minorHAnsi"/>
          <w:b/>
          <w:bCs/>
          <w:i/>
          <w:iCs/>
          <w:sz w:val="20"/>
        </w:rPr>
        <w:t xml:space="preserve"> wraz z przyłączami ze stacji 15/0,4kV nr 10406 p.4 ul. </w:t>
      </w:r>
      <w:proofErr w:type="spellStart"/>
      <w:r w:rsidRPr="003941B5">
        <w:rPr>
          <w:rFonts w:asciiTheme="minorHAnsi" w:hAnsiTheme="minorHAnsi" w:cstheme="minorHAnsi"/>
          <w:b/>
          <w:bCs/>
          <w:i/>
          <w:iCs/>
          <w:sz w:val="20"/>
        </w:rPr>
        <w:t>Pawilońska</w:t>
      </w:r>
      <w:proofErr w:type="spellEnd"/>
      <w:r w:rsidRPr="003941B5">
        <w:rPr>
          <w:rFonts w:asciiTheme="minorHAnsi" w:hAnsiTheme="minorHAnsi" w:cstheme="minorHAnsi"/>
          <w:b/>
          <w:bCs/>
          <w:i/>
          <w:iCs/>
          <w:sz w:val="20"/>
        </w:rPr>
        <w:t xml:space="preserve"> - Bema o łącznej długości L= 0,353 km,</w:t>
      </w:r>
    </w:p>
    <w:p w14:paraId="3C6D690E" w14:textId="77777777"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2 – Wymiana istniejącej linii napowietrznej </w:t>
      </w:r>
      <w:proofErr w:type="spellStart"/>
      <w:r w:rsidRPr="003941B5">
        <w:rPr>
          <w:rFonts w:asciiTheme="minorHAnsi" w:hAnsiTheme="minorHAnsi" w:cstheme="minorHAnsi"/>
          <w:b/>
          <w:bCs/>
          <w:i/>
          <w:iCs/>
          <w:sz w:val="20"/>
        </w:rPr>
        <w:t>nN</w:t>
      </w:r>
      <w:proofErr w:type="spellEnd"/>
      <w:r w:rsidRPr="003941B5">
        <w:rPr>
          <w:rFonts w:asciiTheme="minorHAnsi" w:hAnsiTheme="minorHAnsi" w:cstheme="minorHAnsi"/>
          <w:b/>
          <w:bCs/>
          <w:i/>
          <w:iCs/>
          <w:sz w:val="20"/>
        </w:rPr>
        <w:t xml:space="preserve"> wraz z przyłączami ze stacji 15/0,4kV nr 10719 p.1 ul. Stefana o łącznej długości L= 0,260 km,</w:t>
      </w:r>
    </w:p>
    <w:p w14:paraId="4C6413E1" w14:textId="77777777"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3 – Wymiana istniejącej linii napowietrznej </w:t>
      </w:r>
      <w:proofErr w:type="spellStart"/>
      <w:r w:rsidRPr="003941B5">
        <w:rPr>
          <w:rFonts w:asciiTheme="minorHAnsi" w:hAnsiTheme="minorHAnsi" w:cstheme="minorHAnsi"/>
          <w:b/>
          <w:bCs/>
          <w:i/>
          <w:iCs/>
          <w:sz w:val="20"/>
        </w:rPr>
        <w:t>nN</w:t>
      </w:r>
      <w:proofErr w:type="spellEnd"/>
      <w:r w:rsidRPr="003941B5">
        <w:rPr>
          <w:rFonts w:asciiTheme="minorHAnsi" w:hAnsiTheme="minorHAnsi" w:cstheme="minorHAnsi"/>
          <w:b/>
          <w:bCs/>
          <w:i/>
          <w:iCs/>
          <w:sz w:val="20"/>
        </w:rPr>
        <w:t xml:space="preserve"> wraz z przyłączami ze stacji 15/0,4kV nr 10784 p.1 ul. Herbowa 8-24 o łącznej długości L= 0,329 km,</w:t>
      </w:r>
    </w:p>
    <w:p w14:paraId="365B77C1" w14:textId="77777777"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4 – Wymiana istniejącej linii napowietrznej </w:t>
      </w:r>
      <w:proofErr w:type="spellStart"/>
      <w:r w:rsidRPr="003941B5">
        <w:rPr>
          <w:rFonts w:asciiTheme="minorHAnsi" w:hAnsiTheme="minorHAnsi" w:cstheme="minorHAnsi"/>
          <w:b/>
          <w:bCs/>
          <w:i/>
          <w:iCs/>
          <w:sz w:val="20"/>
        </w:rPr>
        <w:t>nN</w:t>
      </w:r>
      <w:proofErr w:type="spellEnd"/>
      <w:r w:rsidRPr="003941B5">
        <w:rPr>
          <w:rFonts w:asciiTheme="minorHAnsi" w:hAnsiTheme="minorHAnsi" w:cstheme="minorHAnsi"/>
          <w:b/>
          <w:bCs/>
          <w:i/>
          <w:iCs/>
          <w:sz w:val="20"/>
        </w:rPr>
        <w:t xml:space="preserve"> wraz z przyłączami ze stacji 15/0,4kV nr 20810 p.1, 2, 3 ul. </w:t>
      </w:r>
      <w:proofErr w:type="spellStart"/>
      <w:r w:rsidRPr="003941B5">
        <w:rPr>
          <w:rFonts w:asciiTheme="minorHAnsi" w:hAnsiTheme="minorHAnsi" w:cstheme="minorHAnsi"/>
          <w:b/>
          <w:bCs/>
          <w:i/>
          <w:iCs/>
          <w:sz w:val="20"/>
        </w:rPr>
        <w:t>Rafowa-Promowa-Orłowska</w:t>
      </w:r>
      <w:proofErr w:type="spellEnd"/>
      <w:r w:rsidRPr="003941B5">
        <w:rPr>
          <w:rFonts w:asciiTheme="minorHAnsi" w:hAnsiTheme="minorHAnsi" w:cstheme="minorHAnsi"/>
          <w:b/>
          <w:bCs/>
          <w:i/>
          <w:iCs/>
          <w:sz w:val="20"/>
        </w:rPr>
        <w:t xml:space="preserve"> o łącznej długości L= 1,670 km,</w:t>
      </w:r>
    </w:p>
    <w:p w14:paraId="6E0DF8DC" w14:textId="77777777"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5 – Wymiana istniejącej linii napowietrznej </w:t>
      </w:r>
      <w:proofErr w:type="spellStart"/>
      <w:r w:rsidRPr="003941B5">
        <w:rPr>
          <w:rFonts w:asciiTheme="minorHAnsi" w:hAnsiTheme="minorHAnsi" w:cstheme="minorHAnsi"/>
          <w:b/>
          <w:bCs/>
          <w:i/>
          <w:iCs/>
          <w:sz w:val="20"/>
        </w:rPr>
        <w:t>nN</w:t>
      </w:r>
      <w:proofErr w:type="spellEnd"/>
      <w:r w:rsidRPr="003941B5">
        <w:rPr>
          <w:rFonts w:asciiTheme="minorHAnsi" w:hAnsiTheme="minorHAnsi" w:cstheme="minorHAnsi"/>
          <w:b/>
          <w:bCs/>
          <w:i/>
          <w:iCs/>
          <w:sz w:val="20"/>
        </w:rPr>
        <w:t xml:space="preserve"> wraz z przyłączami ze stacji 15/0,4kV nr 20088 p. 3 ul. Małachowskiego o łącznej długości L= 0,400 km,</w:t>
      </w:r>
    </w:p>
    <w:p w14:paraId="64DA41B9" w14:textId="2910F048"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6 – Wymiana istniejącej linii napowietrznej </w:t>
      </w:r>
      <w:proofErr w:type="spellStart"/>
      <w:r w:rsidRPr="003941B5">
        <w:rPr>
          <w:rFonts w:asciiTheme="minorHAnsi" w:hAnsiTheme="minorHAnsi" w:cstheme="minorHAnsi"/>
          <w:b/>
          <w:bCs/>
          <w:i/>
          <w:iCs/>
          <w:sz w:val="20"/>
        </w:rPr>
        <w:t>nN</w:t>
      </w:r>
      <w:proofErr w:type="spellEnd"/>
      <w:r w:rsidRPr="003941B5">
        <w:rPr>
          <w:rFonts w:asciiTheme="minorHAnsi" w:hAnsiTheme="minorHAnsi" w:cstheme="minorHAnsi"/>
          <w:b/>
          <w:bCs/>
          <w:i/>
          <w:iCs/>
          <w:sz w:val="20"/>
        </w:rPr>
        <w:t xml:space="preserve"> wraz z przyłączami ze stacji 15/0,4kV nr 10406 p.7 ul. Bema /</w:t>
      </w:r>
      <w:proofErr w:type="spellStart"/>
      <w:r w:rsidRPr="003941B5">
        <w:rPr>
          <w:rFonts w:asciiTheme="minorHAnsi" w:hAnsiTheme="minorHAnsi" w:cstheme="minorHAnsi"/>
          <w:b/>
          <w:bCs/>
          <w:i/>
          <w:iCs/>
          <w:sz w:val="20"/>
        </w:rPr>
        <w:t>Pawilońska</w:t>
      </w:r>
      <w:proofErr w:type="spellEnd"/>
      <w:r w:rsidRPr="003941B5">
        <w:rPr>
          <w:rFonts w:asciiTheme="minorHAnsi" w:hAnsiTheme="minorHAnsi" w:cstheme="minorHAnsi"/>
          <w:b/>
          <w:bCs/>
          <w:i/>
          <w:iCs/>
          <w:sz w:val="20"/>
        </w:rPr>
        <w:t>-Światowida/ o łącznej długości L= 0,232 km.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36FEB1B1"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w:t>
      </w:r>
      <w:r w:rsidR="00AB5CC4" w:rsidRPr="00802AC7">
        <w:rPr>
          <w:rFonts w:ascii="Verdana" w:hAnsi="Verdana" w:cstheme="minorHAnsi"/>
          <w:sz w:val="18"/>
          <w:szCs w:val="18"/>
        </w:rPr>
        <w:lastRenderedPageBreak/>
        <w:t>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6A3AF2" w:rsidRPr="006A3AF2">
        <w:rPr>
          <w:rFonts w:ascii="Verdana" w:hAnsi="Verdana" w:cstheme="minorHAnsi"/>
          <w:sz w:val="18"/>
          <w:szCs w:val="18"/>
        </w:rPr>
        <w:t>Łódź</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0927218E" w:rsidR="0089020B" w:rsidRPr="00772498" w:rsidRDefault="00772498" w:rsidP="0089020B">
      <w:pPr>
        <w:spacing w:before="120" w:line="276" w:lineRule="auto"/>
        <w:outlineLvl w:val="0"/>
        <w:rPr>
          <w:rFonts w:asciiTheme="minorHAnsi" w:hAnsiTheme="minorHAnsi" w:cstheme="minorHAnsi"/>
          <w:sz w:val="20"/>
        </w:rPr>
      </w:pPr>
      <w:r w:rsidRPr="00772498">
        <w:rPr>
          <w:rFonts w:asciiTheme="minorHAnsi" w:hAnsiTheme="minorHAnsi" w:cstheme="minorHAnsi"/>
          <w:b/>
          <w:i/>
          <w:sz w:val="20"/>
        </w:rPr>
        <w:t>6</w:t>
      </w:r>
      <w:r w:rsidR="0089020B" w:rsidRPr="00772498">
        <w:rPr>
          <w:rFonts w:asciiTheme="minorHAnsi" w:hAnsiTheme="minorHAnsi" w:cstheme="minorHAnsi"/>
          <w:b/>
          <w:i/>
          <w:sz w:val="20"/>
        </w:rPr>
        <w:t xml:space="preserve"> miesi</w:t>
      </w:r>
      <w:r w:rsidRPr="00772498">
        <w:rPr>
          <w:rFonts w:asciiTheme="minorHAnsi" w:hAnsiTheme="minorHAnsi" w:cstheme="minorHAnsi"/>
          <w:b/>
          <w:i/>
          <w:sz w:val="20"/>
        </w:rPr>
        <w:t>ę</w:t>
      </w:r>
      <w:r w:rsidR="0089020B" w:rsidRPr="00772498">
        <w:rPr>
          <w:rFonts w:asciiTheme="minorHAnsi" w:hAnsiTheme="minorHAnsi" w:cstheme="minorHAnsi"/>
          <w:b/>
          <w:i/>
          <w:sz w:val="20"/>
        </w:rPr>
        <w:t>c</w:t>
      </w:r>
      <w:r w:rsidRPr="00772498">
        <w:rPr>
          <w:rFonts w:asciiTheme="minorHAnsi" w:hAnsiTheme="minorHAnsi" w:cstheme="minorHAnsi"/>
          <w:b/>
          <w:i/>
          <w:sz w:val="20"/>
        </w:rPr>
        <w:t>y</w:t>
      </w:r>
      <w:r w:rsidR="0089020B" w:rsidRPr="00772498">
        <w:rPr>
          <w:rFonts w:asciiTheme="minorHAnsi" w:hAnsiTheme="minorHAnsi" w:cstheme="minorHAnsi"/>
          <w:b/>
          <w:i/>
          <w:sz w:val="20"/>
        </w:rPr>
        <w:t xml:space="preserve"> od dnia podpisania umowy </w:t>
      </w:r>
      <w:r w:rsidR="0089020B" w:rsidRPr="00772498">
        <w:rPr>
          <w:rFonts w:asciiTheme="minorHAnsi" w:hAnsiTheme="minorHAnsi" w:cstheme="minorHAnsi"/>
          <w:sz w:val="20"/>
        </w:rPr>
        <w:t xml:space="preserve">(prace projektowe oraz roboty budowlano-montażowe) </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3D3F0241"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Na terenie dzia</w:t>
      </w:r>
      <w:r w:rsidRPr="00772498">
        <w:rPr>
          <w:rFonts w:ascii="Verdana" w:hAnsi="Verdana" w:cstheme="minorHAnsi"/>
          <w:sz w:val="18"/>
          <w:szCs w:val="18"/>
        </w:rPr>
        <w:t xml:space="preserve">łania: </w:t>
      </w:r>
      <w:r w:rsidR="00772498" w:rsidRPr="00772498">
        <w:rPr>
          <w:rFonts w:ascii="Verdana" w:hAnsi="Verdana" w:cstheme="minorHAnsi"/>
          <w:b/>
          <w:bCs/>
          <w:i/>
          <w:iCs/>
          <w:sz w:val="18"/>
          <w:szCs w:val="18"/>
        </w:rPr>
        <w:t>RE Łódź, miejscowość Łódź.</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lastRenderedPageBreak/>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69EA3D5C" w:rsidR="00802AC7" w:rsidRPr="006E100D" w:rsidRDefault="00244E7F" w:rsidP="00802AC7">
          <w:pPr>
            <w:suppressAutoHyphens/>
            <w:ind w:right="187"/>
            <w:rPr>
              <w:rFonts w:asciiTheme="majorHAnsi" w:hAnsiTheme="majorHAnsi"/>
              <w:color w:val="000000" w:themeColor="text1"/>
              <w:sz w:val="14"/>
              <w:szCs w:val="18"/>
            </w:rPr>
          </w:pPr>
          <w:r w:rsidRPr="00244E7F">
            <w:rPr>
              <w:rFonts w:asciiTheme="majorHAnsi" w:hAnsiTheme="majorHAnsi"/>
              <w:color w:val="000000" w:themeColor="text1"/>
              <w:sz w:val="14"/>
              <w:szCs w:val="18"/>
            </w:rPr>
            <w:t xml:space="preserve">Wykonanie dokumentacji projektowych oraz wymiana istniejących linii napowietrznych </w:t>
          </w:r>
          <w:proofErr w:type="spellStart"/>
          <w:r w:rsidRPr="00244E7F">
            <w:rPr>
              <w:rFonts w:asciiTheme="majorHAnsi" w:hAnsiTheme="majorHAnsi"/>
              <w:color w:val="000000" w:themeColor="text1"/>
              <w:sz w:val="14"/>
              <w:szCs w:val="18"/>
            </w:rPr>
            <w:t>nN</w:t>
          </w:r>
          <w:proofErr w:type="spellEnd"/>
          <w:r w:rsidRPr="00244E7F">
            <w:rPr>
              <w:rFonts w:asciiTheme="majorHAnsi" w:hAnsiTheme="majorHAnsi"/>
              <w:color w:val="000000" w:themeColor="text1"/>
              <w:sz w:val="14"/>
              <w:szCs w:val="18"/>
            </w:rPr>
            <w:t xml:space="preserve"> wraz z przyłączami na terenie Rejonu Energetycznego Łódź (miejscowość Łódź, gmina Łódź) w podziale na 5 części.</w:t>
          </w:r>
        </w:p>
        <w:p w14:paraId="0D731BE3" w14:textId="126DA2BC"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244E7F">
            <w:rPr>
              <w:rFonts w:asciiTheme="majorHAnsi" w:hAnsiTheme="majorHAnsi"/>
              <w:color w:val="000000" w:themeColor="text1"/>
              <w:sz w:val="14"/>
              <w:szCs w:val="18"/>
            </w:rPr>
            <w:t>04586</w:t>
          </w:r>
          <w:r w:rsidRPr="00C13454">
            <w:rPr>
              <w:rFonts w:asciiTheme="majorHAnsi" w:hAnsiTheme="majorHAnsi"/>
              <w:color w:val="000000" w:themeColor="text1"/>
              <w:sz w:val="14"/>
              <w:szCs w:val="18"/>
            </w:rPr>
            <w:t>/2025</w:t>
          </w:r>
          <w:r w:rsidR="00244E7F">
            <w:rPr>
              <w:rFonts w:asciiTheme="majorHAnsi" w:hAnsiTheme="majorHAnsi"/>
              <w:color w:val="000000" w:themeColor="text1"/>
              <w:sz w:val="14"/>
              <w:szCs w:val="18"/>
            </w:rPr>
            <w:t xml:space="preserve"> część 1 ( 6 zadań)</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4E7F"/>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50D"/>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1B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30A5"/>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160"/>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35"/>
    <w:rsid w:val="00693E6D"/>
    <w:rsid w:val="00694082"/>
    <w:rsid w:val="006943E3"/>
    <w:rsid w:val="0069462B"/>
    <w:rsid w:val="00696835"/>
    <w:rsid w:val="0069688C"/>
    <w:rsid w:val="00697668"/>
    <w:rsid w:val="006976F9"/>
    <w:rsid w:val="006A1242"/>
    <w:rsid w:val="006A19DA"/>
    <w:rsid w:val="006A28A2"/>
    <w:rsid w:val="006A3305"/>
    <w:rsid w:val="006A3621"/>
    <w:rsid w:val="006A3AF2"/>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2498"/>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5D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16C"/>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4BA3"/>
    <w:rsid w:val="00D8519B"/>
    <w:rsid w:val="00D86054"/>
    <w:rsid w:val="00D860E1"/>
    <w:rsid w:val="00D86300"/>
    <w:rsid w:val="00D86504"/>
    <w:rsid w:val="00D86F81"/>
    <w:rsid w:val="00D8712F"/>
    <w:rsid w:val="00D87EFA"/>
    <w:rsid w:val="00D90546"/>
    <w:rsid w:val="00D914F4"/>
    <w:rsid w:val="00D92E87"/>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63CF"/>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1 do SWZ 2026 przebudowa linii.docx</dmsv2BaseFileName>
    <dmsv2BaseDisplayName xmlns="http://schemas.microsoft.com/sharepoint/v3">Załącznik nr 1 część 1 do SWZ 2026 przebudowa linii</dmsv2BaseDisplayName>
    <dmsv2SWPP2ObjectNumber xmlns="http://schemas.microsoft.com/sharepoint/v3">POST/DYS/OLD/GZ/04586/2025                        </dmsv2SWPP2ObjectNumber>
    <dmsv2SWPP2SumMD5 xmlns="http://schemas.microsoft.com/sharepoint/v3">50950f54f8bc39cf0a04ec46bd089c8b</dmsv2SWPP2SumMD5>
    <dmsv2BaseMoved xmlns="http://schemas.microsoft.com/sharepoint/v3">false</dmsv2BaseMoved>
    <dmsv2BaseIsSensitive xmlns="http://schemas.microsoft.com/sharepoint/v3">true</dmsv2BaseIsSensitive>
    <dmsv2SWPP2IDSWPP2 xmlns="http://schemas.microsoft.com/sharepoint/v3">702124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24024309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JEUP5JKVCYQC-1133723987-28639</_dlc_DocId>
    <_dlc_DocIdUrl xmlns="a19cb1c7-c5c7-46d4-85ae-d83685407bba">
      <Url>https://swpp2.dms.gkpge.pl/sites/41/_layouts/15/DocIdRedir.aspx?ID=JEUP5JKVCYQC-1133723987-28639</Url>
      <Description>JEUP5JKVCYQC-1133723987-28639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E68DB-A2B8-47FD-AD4C-0BBA50E48288}"/>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64F72805-885E-45A3-8FF3-FDA9DE1F29CD}">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1788</Words>
  <Characters>10733</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10</cp:revision>
  <cp:lastPrinted>2021-02-26T13:14:00Z</cp:lastPrinted>
  <dcterms:created xsi:type="dcterms:W3CDTF">2025-10-28T08:37:00Z</dcterms:created>
  <dcterms:modified xsi:type="dcterms:W3CDTF">2025-12-18T11:55:00Z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91e2b326-f37c-475f-be87-8de6e52fd354</vt:lpwstr>
  </property>
</Properties>
</file>